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3CC93A3F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EE56C3">
        <w:rPr>
          <w:rFonts w:ascii="Garamond" w:hAnsi="Garamond"/>
          <w:sz w:val="24"/>
          <w:szCs w:val="24"/>
        </w:rPr>
        <w:t>4</w:t>
      </w:r>
      <w:r w:rsidR="0021466A">
        <w:rPr>
          <w:rFonts w:ascii="Garamond" w:hAnsi="Garamond"/>
          <w:sz w:val="24"/>
          <w:szCs w:val="24"/>
        </w:rPr>
        <w:t>1</w:t>
      </w:r>
      <w:r w:rsidRPr="003B7B95">
        <w:rPr>
          <w:rFonts w:ascii="Garamond" w:hAnsi="Garamond"/>
          <w:sz w:val="24"/>
          <w:szCs w:val="24"/>
        </w:rPr>
        <w:t>-2021</w:t>
      </w:r>
    </w:p>
    <w:p w14:paraId="734915B7" w14:textId="64ABACA9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1466A" w:rsidRPr="00682FF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https://zakazky.zcu.cz/contract_display_4813.html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257F9E5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01.10</w:t>
      </w:r>
      <w:r w:rsidR="003B7B95">
        <w:rPr>
          <w:rFonts w:ascii="Garamond" w:hAnsi="Garamond" w:cs="Arial"/>
          <w:sz w:val="22"/>
          <w:szCs w:val="22"/>
        </w:rPr>
        <w:t>.2021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EE56C3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D49CD2" w14:textId="77777777" w:rsidR="00C708B3" w:rsidRDefault="00C708B3" w:rsidP="00795AAC">
      <w:r>
        <w:separator/>
      </w:r>
    </w:p>
  </w:endnote>
  <w:endnote w:type="continuationSeparator" w:id="0">
    <w:p w14:paraId="3B90CEC3" w14:textId="77777777" w:rsidR="00C708B3" w:rsidRDefault="00C708B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686A14" w14:textId="77777777" w:rsidR="00C708B3" w:rsidRDefault="00C708B3" w:rsidP="00795AAC">
      <w:r>
        <w:separator/>
      </w:r>
    </w:p>
  </w:footnote>
  <w:footnote w:type="continuationSeparator" w:id="0">
    <w:p w14:paraId="19E94295" w14:textId="77777777" w:rsidR="00C708B3" w:rsidRDefault="00C708B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376D6"/>
    <w:rsid w:val="004400E1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3867"/>
    <w:rsid w:val="006F7426"/>
    <w:rsid w:val="0070420C"/>
    <w:rsid w:val="0070545A"/>
    <w:rsid w:val="0072046A"/>
    <w:rsid w:val="007238B3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54B10"/>
    <w:rsid w:val="00857883"/>
    <w:rsid w:val="0086327C"/>
    <w:rsid w:val="00865866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45272"/>
    <w:rsid w:val="00C633E2"/>
    <w:rsid w:val="00C667B7"/>
    <w:rsid w:val="00C708B3"/>
    <w:rsid w:val="00C74455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19DD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813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uHff6srYGkxmnZ7lL9pENiOhIMOOF9f9BfyzcFN4Zas=</DigestValue>
    </Reference>
    <Reference Type="http://www.w3.org/2000/09/xmldsig#Object" URI="#idOfficeObject">
      <DigestMethod Algorithm="http://www.w3.org/2001/04/xmlenc#sha256"/>
      <DigestValue>8+3v7r9z3VW+4ah6eGkXAVeXAC+EURF0UYWoryiQ5e0=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csirAyHceg5oPowns+zHU6VL6+jE5kGeHc4knHPkNIk=</DigestValue>
    </Reference>
  </SignedInfo>
  <SignatureValue>g4WvJWUOKwu+evPoo/A8RCmyuEVsB5712cZm6tCb+LOu1hwRioyu/qvfeZu3LIR4ta9tNQGI4rJj
gS9ZAwi9PqcjH+64J0rdxY8lBU42zAVgX+afJbWlH2DOgkL3DjqUM1bj5khEylUwXaADc9BVOOmw
em10JLOZxqm3ePm2UkEb5lHhFMqrnJmYbHMCutC5YpJg+OHFWqYEnHWdxUTneTl6hHpyBbrrfeda
XGwBWgw70vvmDEu/Kn+GSblv1A92ByDRloJ4jcaecNMN46hlD0seBNrpK+3mcHDjg0iw918UZ+ZI
imev64KZSTQFgRMH5YqBlKho5NM48GaOSBJ7ow==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cQVrxWvQJHU7aXKVn84x/h9rWT1BJ9KyxcNXkPAC6wU=</DigestValue>
      </Reference>
      <Reference URI="/word/document.xml?ContentType=application/vnd.openxmlformats-officedocument.wordprocessingml.document.main+xml">
        <DigestMethod Algorithm="http://www.w3.org/2001/04/xmlenc#sha256"/>
        <DigestValue>CnJ+FT9F/ekhPB9AQLZlriBd8Ar/50wVOSZaX7uGqcQ=</DigestValue>
      </Reference>
      <Reference URI="/word/endnotes.xml?ContentType=application/vnd.openxmlformats-officedocument.wordprocessingml.endnotes+xml">
        <DigestMethod Algorithm="http://www.w3.org/2001/04/xmlenc#sha256"/>
        <DigestValue>0MXi/fzKjbu8JcxVMESWiaFq4O1f/ZBbzvMRWq1dbPw=</DigestValue>
      </Reference>
      <Reference URI="/word/fontTable.xml?ContentType=application/vnd.openxmlformats-officedocument.wordprocessingml.fontTable+xml">
        <DigestMethod Algorithm="http://www.w3.org/2001/04/xmlenc#sha256"/>
        <DigestValue>2E8bsIjo7JnHVZgOCHodkWz0TgylIo1iDdP8kfThI9Y=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SXpHpoNgHMWajmEZKxnMkwwFLuLlKlTfimT5gIBu9ZI=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kOz+BeH8HONFhkMsgTx529bDlZUdzFvvz8MuqSep/tA=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2021-09-20T08:01:11Z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16.0.10377/14</OfficeVersion>
          <ApplicationVersion>16.0.10377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2021-09-20T08:01:11Z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41F95B-B44E-4CA7-8203-6C0A1BBEA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4</cp:revision>
  <cp:lastPrinted>2018-08-08T13:48:00Z</cp:lastPrinted>
  <dcterms:created xsi:type="dcterms:W3CDTF">2021-09-13T10:34:00Z</dcterms:created>
  <dcterms:modified xsi:type="dcterms:W3CDTF">2021-09-20T07:59:00Z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